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211ED" w14:textId="3572D9A5" w:rsidR="00871084" w:rsidRPr="00E124AC" w:rsidRDefault="008435FB" w:rsidP="00E124AC">
      <w:pPr>
        <w:pStyle w:val="berschrift1"/>
      </w:pPr>
      <w:r w:rsidRPr="008435FB">
        <w:rPr>
          <w:noProof/>
        </w:rPr>
        <w:drawing>
          <wp:anchor distT="0" distB="0" distL="114300" distR="114300" simplePos="0" relativeHeight="251657216" behindDoc="0" locked="0" layoutInCell="1" allowOverlap="1" wp14:anchorId="1E6D37C6" wp14:editId="314B5606">
            <wp:simplePos x="0" y="0"/>
            <wp:positionH relativeFrom="column">
              <wp:posOffset>984885</wp:posOffset>
            </wp:positionH>
            <wp:positionV relativeFrom="paragraph">
              <wp:posOffset>-424815</wp:posOffset>
            </wp:positionV>
            <wp:extent cx="5400040" cy="38862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19F" w:rsidRPr="00E124AC">
        <w:t>Schulhoferkundung</w:t>
      </w:r>
      <w:r w:rsidR="004E1BD5" w:rsidRPr="00E124AC">
        <w:t xml:space="preserve"> aus Insektensicht</w:t>
      </w:r>
      <w:r>
        <w:t xml:space="preserve"> - </w:t>
      </w:r>
      <w:r w:rsidR="004E1BD5" w:rsidRPr="008435FB">
        <w:t>Flughinweise</w:t>
      </w:r>
      <w:r w:rsidR="00871084" w:rsidRPr="00353A3D">
        <w:rPr>
          <w:color w:val="86B819"/>
        </w:rPr>
        <w:t xml:space="preserve"> </w:t>
      </w:r>
    </w:p>
    <w:p w14:paraId="0A8F2E50" w14:textId="1FCFA1BD" w:rsidR="00D83A78" w:rsidRDefault="004E1BD5" w:rsidP="00D83A78">
      <w:pPr>
        <w:pStyle w:val="berschrift2"/>
        <w:rPr>
          <w:b w:val="0"/>
          <w:bCs w:val="0"/>
          <w:sz w:val="28"/>
          <w:szCs w:val="28"/>
          <w:lang w:eastAsia="de-DE"/>
        </w:rPr>
      </w:pPr>
      <w:r w:rsidRPr="00D83A78">
        <w:rPr>
          <w:b w:val="0"/>
          <w:sz w:val="28"/>
          <w:szCs w:val="28"/>
          <w:lang w:eastAsia="de-DE"/>
        </w:rPr>
        <w:t>Stell dir vor, du verwandelst dich vom Fühler bis z</w:t>
      </w:r>
      <w:r w:rsidR="00370F72" w:rsidRPr="00D83A78">
        <w:rPr>
          <w:b w:val="0"/>
          <w:sz w:val="28"/>
          <w:szCs w:val="28"/>
          <w:lang w:eastAsia="de-DE"/>
        </w:rPr>
        <w:t xml:space="preserve">ur Flügelspitze in ein Insekt, </w:t>
      </w:r>
      <w:r w:rsidRPr="00D83A78">
        <w:rPr>
          <w:b w:val="0"/>
          <w:sz w:val="28"/>
          <w:szCs w:val="28"/>
          <w:lang w:eastAsia="de-DE"/>
        </w:rPr>
        <w:t>das fliegen kann. Fliege jetzt langsam über den Schulhof</w:t>
      </w:r>
      <w:r w:rsidR="00871084" w:rsidRPr="00D83A78">
        <w:rPr>
          <w:b w:val="0"/>
          <w:sz w:val="28"/>
          <w:szCs w:val="28"/>
          <w:lang w:eastAsia="de-DE"/>
        </w:rPr>
        <w:t xml:space="preserve"> </w:t>
      </w:r>
      <w:r w:rsidR="00AB4802" w:rsidRPr="00D83A78">
        <w:rPr>
          <w:b w:val="0"/>
          <w:sz w:val="28"/>
          <w:szCs w:val="28"/>
          <w:lang w:eastAsia="de-DE"/>
        </w:rPr>
        <w:t>und entdecke</w:t>
      </w:r>
      <w:r w:rsidRPr="00D83A78">
        <w:rPr>
          <w:b w:val="0"/>
          <w:sz w:val="28"/>
          <w:szCs w:val="28"/>
          <w:lang w:eastAsia="de-DE"/>
        </w:rPr>
        <w:t xml:space="preserve"> deinen Lebensraum. </w:t>
      </w:r>
      <w:r w:rsidR="0091563A" w:rsidRPr="7E0EE0E3">
        <w:rPr>
          <w:b w:val="0"/>
          <w:bCs w:val="0"/>
          <w:sz w:val="28"/>
          <w:szCs w:val="28"/>
          <w:lang w:eastAsia="de-DE"/>
        </w:rPr>
        <w:t>Finde</w:t>
      </w:r>
      <w:r w:rsidR="00D83A78">
        <w:rPr>
          <w:b w:val="0"/>
          <w:bCs w:val="0"/>
          <w:sz w:val="28"/>
          <w:szCs w:val="28"/>
          <w:lang w:eastAsia="de-DE"/>
        </w:rPr>
        <w:t>st du</w:t>
      </w:r>
      <w:r w:rsidR="0091563A" w:rsidRPr="7E0EE0E3">
        <w:rPr>
          <w:b w:val="0"/>
          <w:bCs w:val="0"/>
          <w:sz w:val="28"/>
          <w:szCs w:val="28"/>
          <w:lang w:eastAsia="de-DE"/>
        </w:rPr>
        <w:t xml:space="preserve"> Orte, wo </w:t>
      </w:r>
      <w:r w:rsidR="00D83A78">
        <w:rPr>
          <w:b w:val="0"/>
          <w:bCs w:val="0"/>
          <w:sz w:val="28"/>
          <w:szCs w:val="28"/>
          <w:lang w:eastAsia="de-DE"/>
        </w:rPr>
        <w:t>du dich</w:t>
      </w:r>
      <w:r w:rsidR="0091563A" w:rsidRPr="7E0EE0E3">
        <w:rPr>
          <w:b w:val="0"/>
          <w:bCs w:val="0"/>
          <w:sz w:val="28"/>
          <w:szCs w:val="28"/>
          <w:lang w:eastAsia="de-DE"/>
        </w:rPr>
        <w:t xml:space="preserve"> als Insekt wohlfühl</w:t>
      </w:r>
      <w:r w:rsidR="00D83A78">
        <w:rPr>
          <w:b w:val="0"/>
          <w:bCs w:val="0"/>
          <w:sz w:val="28"/>
          <w:szCs w:val="28"/>
          <w:lang w:eastAsia="de-DE"/>
        </w:rPr>
        <w:t>s</w:t>
      </w:r>
      <w:r w:rsidR="0091563A" w:rsidRPr="7E0EE0E3">
        <w:rPr>
          <w:b w:val="0"/>
          <w:bCs w:val="0"/>
          <w:sz w:val="28"/>
          <w:szCs w:val="28"/>
          <w:lang w:eastAsia="de-DE"/>
        </w:rPr>
        <w:t xml:space="preserve">t? </w:t>
      </w:r>
    </w:p>
    <w:p w14:paraId="7871F871" w14:textId="06F7D84C" w:rsidR="0091563A" w:rsidRDefault="0091563A" w:rsidP="00D83A78">
      <w:pPr>
        <w:pStyle w:val="berschrift2"/>
        <w:rPr>
          <w:b w:val="0"/>
          <w:bCs w:val="0"/>
          <w:sz w:val="28"/>
          <w:szCs w:val="28"/>
          <w:lang w:eastAsia="de-DE"/>
        </w:rPr>
      </w:pPr>
      <w:r w:rsidRPr="7E0EE0E3">
        <w:rPr>
          <w:b w:val="0"/>
          <w:bCs w:val="0"/>
          <w:sz w:val="28"/>
          <w:szCs w:val="28"/>
          <w:lang w:eastAsia="de-DE"/>
        </w:rPr>
        <w:t>Überleg</w:t>
      </w:r>
      <w:r w:rsidR="00D83A78">
        <w:rPr>
          <w:b w:val="0"/>
          <w:bCs w:val="0"/>
          <w:sz w:val="28"/>
          <w:szCs w:val="28"/>
          <w:lang w:eastAsia="de-DE"/>
        </w:rPr>
        <w:t>e</w:t>
      </w:r>
      <w:r w:rsidRPr="7E0EE0E3">
        <w:rPr>
          <w:b w:val="0"/>
          <w:bCs w:val="0"/>
          <w:sz w:val="28"/>
          <w:szCs w:val="28"/>
          <w:lang w:eastAsia="de-DE"/>
        </w:rPr>
        <w:t xml:space="preserve"> dazu</w:t>
      </w:r>
      <w:r w:rsidR="00D83A78">
        <w:rPr>
          <w:b w:val="0"/>
          <w:bCs w:val="0"/>
          <w:sz w:val="28"/>
          <w:szCs w:val="28"/>
          <w:lang w:eastAsia="de-DE"/>
        </w:rPr>
        <w:t>:</w:t>
      </w:r>
    </w:p>
    <w:p w14:paraId="4754F472" w14:textId="6E44E5C4" w:rsidR="0091563A" w:rsidRPr="00D83A78" w:rsidRDefault="0091563A" w:rsidP="00D83A78">
      <w:pPr>
        <w:pStyle w:val="Listenabsatz"/>
        <w:numPr>
          <w:ilvl w:val="0"/>
          <w:numId w:val="15"/>
        </w:numPr>
        <w:spacing w:after="0"/>
        <w:rPr>
          <w:sz w:val="28"/>
          <w:szCs w:val="28"/>
          <w:lang w:eastAsia="de-DE"/>
        </w:rPr>
      </w:pPr>
      <w:r w:rsidRPr="00D83A78">
        <w:rPr>
          <w:rFonts w:eastAsiaTheme="majorEastAsia" w:cstheme="majorBidi"/>
          <w:sz w:val="28"/>
          <w:szCs w:val="28"/>
          <w:lang w:eastAsia="de-DE"/>
        </w:rPr>
        <w:t>Was könnte</w:t>
      </w:r>
      <w:r w:rsidR="00D83A78">
        <w:rPr>
          <w:rFonts w:eastAsiaTheme="majorEastAsia" w:cstheme="majorBidi"/>
          <w:sz w:val="28"/>
          <w:szCs w:val="28"/>
          <w:lang w:eastAsia="de-DE"/>
        </w:rPr>
        <w:t>st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 </w:t>
      </w:r>
      <w:r w:rsidR="00D83A78">
        <w:rPr>
          <w:rFonts w:eastAsiaTheme="majorEastAsia" w:cstheme="majorBidi"/>
          <w:sz w:val="28"/>
          <w:szCs w:val="28"/>
          <w:lang w:eastAsia="de-DE"/>
        </w:rPr>
        <w:t>du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 </w:t>
      </w:r>
      <w:r w:rsidR="005A5FBB">
        <w:rPr>
          <w:rFonts w:eastAsiaTheme="majorEastAsia" w:cstheme="majorBidi"/>
          <w:sz w:val="28"/>
          <w:szCs w:val="28"/>
          <w:lang w:eastAsia="de-DE"/>
        </w:rPr>
        <w:t>f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ressen? </w:t>
      </w:r>
    </w:p>
    <w:p w14:paraId="21329AC0" w14:textId="079F60E2" w:rsidR="0091563A" w:rsidRPr="00D83A78" w:rsidRDefault="0091563A" w:rsidP="00D83A78">
      <w:pPr>
        <w:pStyle w:val="Listenabsatz"/>
        <w:numPr>
          <w:ilvl w:val="0"/>
          <w:numId w:val="15"/>
        </w:numPr>
        <w:spacing w:after="0"/>
        <w:rPr>
          <w:sz w:val="28"/>
          <w:szCs w:val="28"/>
          <w:lang w:eastAsia="de-DE"/>
        </w:rPr>
      </w:pPr>
      <w:r w:rsidRPr="00D83A78">
        <w:rPr>
          <w:rFonts w:eastAsiaTheme="majorEastAsia" w:cstheme="majorBidi"/>
          <w:sz w:val="28"/>
          <w:szCs w:val="28"/>
          <w:lang w:eastAsia="de-DE"/>
        </w:rPr>
        <w:t>Finde</w:t>
      </w:r>
      <w:r w:rsidR="00D83A78">
        <w:rPr>
          <w:rFonts w:eastAsiaTheme="majorEastAsia" w:cstheme="majorBidi"/>
          <w:sz w:val="28"/>
          <w:szCs w:val="28"/>
          <w:lang w:eastAsia="de-DE"/>
        </w:rPr>
        <w:t>st du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 Wasser? </w:t>
      </w:r>
    </w:p>
    <w:p w14:paraId="2D67695B" w14:textId="766B21AD" w:rsidR="0091563A" w:rsidRPr="00D83A78" w:rsidRDefault="0091563A" w:rsidP="008435FB">
      <w:pPr>
        <w:pStyle w:val="Listenabsatz"/>
        <w:numPr>
          <w:ilvl w:val="0"/>
          <w:numId w:val="15"/>
        </w:numPr>
        <w:rPr>
          <w:sz w:val="28"/>
          <w:szCs w:val="28"/>
          <w:lang w:eastAsia="de-DE"/>
        </w:rPr>
      </w:pPr>
      <w:r w:rsidRPr="00D83A78">
        <w:rPr>
          <w:rFonts w:eastAsiaTheme="majorEastAsia" w:cstheme="majorBidi"/>
          <w:sz w:val="28"/>
          <w:szCs w:val="28"/>
          <w:lang w:eastAsia="de-DE"/>
        </w:rPr>
        <w:t>Wo würde</w:t>
      </w:r>
      <w:r w:rsidR="00D83A78">
        <w:rPr>
          <w:rFonts w:eastAsiaTheme="majorEastAsia" w:cstheme="majorBidi"/>
          <w:sz w:val="28"/>
          <w:szCs w:val="28"/>
          <w:lang w:eastAsia="de-DE"/>
        </w:rPr>
        <w:t>s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t </w:t>
      </w:r>
      <w:r w:rsidR="00D83A78">
        <w:rPr>
          <w:rFonts w:eastAsiaTheme="majorEastAsia" w:cstheme="majorBidi"/>
          <w:sz w:val="28"/>
          <w:szCs w:val="28"/>
          <w:lang w:eastAsia="de-DE"/>
        </w:rPr>
        <w:t>du dich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 verstecken oder Nester bauen?</w:t>
      </w:r>
    </w:p>
    <w:p w14:paraId="2D739B35" w14:textId="544011A6" w:rsidR="00871084" w:rsidRPr="00346144" w:rsidRDefault="00D83A78" w:rsidP="004E1BD5">
      <w:pPr>
        <w:pStyle w:val="berschrift2"/>
        <w:spacing w:after="360"/>
        <w:rPr>
          <w:b w:val="0"/>
          <w:sz w:val="28"/>
          <w:szCs w:val="28"/>
          <w:lang w:eastAsia="de-DE"/>
        </w:rPr>
      </w:pPr>
      <w:r w:rsidRPr="00346144">
        <w:rPr>
          <w:b w:val="0"/>
          <w:sz w:val="28"/>
          <w:szCs w:val="28"/>
          <w:lang w:eastAsia="de-DE"/>
        </w:rPr>
        <w:t xml:space="preserve">Wo fühlst du dich als Insekt </w:t>
      </w:r>
      <w:r w:rsidR="00346144">
        <w:rPr>
          <w:b w:val="0"/>
          <w:sz w:val="28"/>
          <w:szCs w:val="28"/>
          <w:lang w:eastAsia="de-DE"/>
        </w:rPr>
        <w:t xml:space="preserve">besonders </w:t>
      </w:r>
      <w:r w:rsidRPr="00346144">
        <w:rPr>
          <w:b w:val="0"/>
          <w:sz w:val="28"/>
          <w:szCs w:val="28"/>
          <w:lang w:eastAsia="de-DE"/>
        </w:rPr>
        <w:t>wohl?</w:t>
      </w:r>
      <w:r w:rsidR="004E1BD5" w:rsidRPr="00346144">
        <w:rPr>
          <w:b w:val="0"/>
          <w:sz w:val="28"/>
          <w:szCs w:val="28"/>
          <w:lang w:eastAsia="de-DE"/>
        </w:rPr>
        <w:t xml:space="preserve"> Begründe dies mit einem Satz und schreibe ihn auf: </w:t>
      </w:r>
    </w:p>
    <w:p w14:paraId="47161885" w14:textId="77777777" w:rsidR="00C961F1" w:rsidRDefault="00C961F1" w:rsidP="0099611D">
      <w:pPr>
        <w:spacing w:line="480" w:lineRule="auto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35B77F1B" w14:textId="0E2B33B9" w:rsidR="00C961F1" w:rsidRDefault="00C961F1" w:rsidP="0099611D">
      <w:pPr>
        <w:spacing w:line="480" w:lineRule="auto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2A6BF542" w14:textId="1745F9A5" w:rsidR="008435FB" w:rsidRDefault="008435FB" w:rsidP="0099611D">
      <w:pPr>
        <w:spacing w:line="480" w:lineRule="auto"/>
        <w:rPr>
          <w:rStyle w:val="unterstrichen"/>
        </w:rPr>
      </w:pPr>
    </w:p>
    <w:p w14:paraId="7286EFD4" w14:textId="77777777" w:rsidR="008435FB" w:rsidRDefault="008435FB" w:rsidP="0099611D">
      <w:pPr>
        <w:spacing w:line="480" w:lineRule="auto"/>
        <w:rPr>
          <w:rStyle w:val="unterstrichen"/>
        </w:rPr>
      </w:pPr>
    </w:p>
    <w:p w14:paraId="21685E30" w14:textId="77777777" w:rsidR="008435FB" w:rsidRPr="00E124AC" w:rsidRDefault="008435FB" w:rsidP="008435FB">
      <w:pPr>
        <w:pStyle w:val="berschrift1"/>
      </w:pPr>
      <w:r w:rsidRPr="008435FB">
        <w:rPr>
          <w:noProof/>
        </w:rPr>
        <w:drawing>
          <wp:anchor distT="0" distB="0" distL="114300" distR="114300" simplePos="0" relativeHeight="251658240" behindDoc="0" locked="0" layoutInCell="1" allowOverlap="1" wp14:anchorId="741EF598" wp14:editId="62C0AF3E">
            <wp:simplePos x="0" y="0"/>
            <wp:positionH relativeFrom="column">
              <wp:posOffset>984885</wp:posOffset>
            </wp:positionH>
            <wp:positionV relativeFrom="paragraph">
              <wp:posOffset>-424815</wp:posOffset>
            </wp:positionV>
            <wp:extent cx="5400040" cy="38862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4AC">
        <w:t>Schulhoferkundung aus Insektensicht</w:t>
      </w:r>
      <w:r>
        <w:t xml:space="preserve"> - </w:t>
      </w:r>
      <w:r w:rsidRPr="008435FB">
        <w:t>Flughinweise</w:t>
      </w:r>
      <w:r w:rsidRPr="00353A3D">
        <w:rPr>
          <w:color w:val="86B819"/>
        </w:rPr>
        <w:t xml:space="preserve"> </w:t>
      </w:r>
    </w:p>
    <w:p w14:paraId="3BF21195" w14:textId="77777777" w:rsidR="008435FB" w:rsidRDefault="008435FB" w:rsidP="008435FB">
      <w:pPr>
        <w:pStyle w:val="berschrift2"/>
        <w:rPr>
          <w:b w:val="0"/>
          <w:bCs w:val="0"/>
          <w:sz w:val="28"/>
          <w:szCs w:val="28"/>
          <w:lang w:eastAsia="de-DE"/>
        </w:rPr>
      </w:pPr>
      <w:r w:rsidRPr="00D83A78">
        <w:rPr>
          <w:b w:val="0"/>
          <w:sz w:val="28"/>
          <w:szCs w:val="28"/>
          <w:lang w:eastAsia="de-DE"/>
        </w:rPr>
        <w:t xml:space="preserve">Stell dir vor, du verwandelst dich vom Fühler bis zur Flügelspitze in ein Insekt, das fliegen kann. Fliege jetzt langsam über den Schulhof und entdecke deinen Lebensraum. </w:t>
      </w:r>
      <w:r w:rsidRPr="7E0EE0E3">
        <w:rPr>
          <w:b w:val="0"/>
          <w:bCs w:val="0"/>
          <w:sz w:val="28"/>
          <w:szCs w:val="28"/>
          <w:lang w:eastAsia="de-DE"/>
        </w:rPr>
        <w:t>Finde</w:t>
      </w:r>
      <w:r>
        <w:rPr>
          <w:b w:val="0"/>
          <w:bCs w:val="0"/>
          <w:sz w:val="28"/>
          <w:szCs w:val="28"/>
          <w:lang w:eastAsia="de-DE"/>
        </w:rPr>
        <w:t>st du</w:t>
      </w:r>
      <w:r w:rsidRPr="7E0EE0E3">
        <w:rPr>
          <w:b w:val="0"/>
          <w:bCs w:val="0"/>
          <w:sz w:val="28"/>
          <w:szCs w:val="28"/>
          <w:lang w:eastAsia="de-DE"/>
        </w:rPr>
        <w:t xml:space="preserve"> Orte, wo </w:t>
      </w:r>
      <w:r>
        <w:rPr>
          <w:b w:val="0"/>
          <w:bCs w:val="0"/>
          <w:sz w:val="28"/>
          <w:szCs w:val="28"/>
          <w:lang w:eastAsia="de-DE"/>
        </w:rPr>
        <w:t>du dich</w:t>
      </w:r>
      <w:r w:rsidRPr="7E0EE0E3">
        <w:rPr>
          <w:b w:val="0"/>
          <w:bCs w:val="0"/>
          <w:sz w:val="28"/>
          <w:szCs w:val="28"/>
          <w:lang w:eastAsia="de-DE"/>
        </w:rPr>
        <w:t xml:space="preserve"> als Insekt wohlfühl</w:t>
      </w:r>
      <w:r>
        <w:rPr>
          <w:b w:val="0"/>
          <w:bCs w:val="0"/>
          <w:sz w:val="28"/>
          <w:szCs w:val="28"/>
          <w:lang w:eastAsia="de-DE"/>
        </w:rPr>
        <w:t>s</w:t>
      </w:r>
      <w:r w:rsidRPr="7E0EE0E3">
        <w:rPr>
          <w:b w:val="0"/>
          <w:bCs w:val="0"/>
          <w:sz w:val="28"/>
          <w:szCs w:val="28"/>
          <w:lang w:eastAsia="de-DE"/>
        </w:rPr>
        <w:t xml:space="preserve">t? </w:t>
      </w:r>
    </w:p>
    <w:p w14:paraId="5099592B" w14:textId="77777777" w:rsidR="008435FB" w:rsidRDefault="008435FB" w:rsidP="008435FB">
      <w:pPr>
        <w:pStyle w:val="berschrift2"/>
        <w:rPr>
          <w:b w:val="0"/>
          <w:bCs w:val="0"/>
          <w:sz w:val="28"/>
          <w:szCs w:val="28"/>
          <w:lang w:eastAsia="de-DE"/>
        </w:rPr>
      </w:pPr>
      <w:r w:rsidRPr="7E0EE0E3">
        <w:rPr>
          <w:b w:val="0"/>
          <w:bCs w:val="0"/>
          <w:sz w:val="28"/>
          <w:szCs w:val="28"/>
          <w:lang w:eastAsia="de-DE"/>
        </w:rPr>
        <w:t>Überleg</w:t>
      </w:r>
      <w:r>
        <w:rPr>
          <w:b w:val="0"/>
          <w:bCs w:val="0"/>
          <w:sz w:val="28"/>
          <w:szCs w:val="28"/>
          <w:lang w:eastAsia="de-DE"/>
        </w:rPr>
        <w:t>e</w:t>
      </w:r>
      <w:r w:rsidRPr="7E0EE0E3">
        <w:rPr>
          <w:b w:val="0"/>
          <w:bCs w:val="0"/>
          <w:sz w:val="28"/>
          <w:szCs w:val="28"/>
          <w:lang w:eastAsia="de-DE"/>
        </w:rPr>
        <w:t xml:space="preserve"> dazu</w:t>
      </w:r>
      <w:r>
        <w:rPr>
          <w:b w:val="0"/>
          <w:bCs w:val="0"/>
          <w:sz w:val="28"/>
          <w:szCs w:val="28"/>
          <w:lang w:eastAsia="de-DE"/>
        </w:rPr>
        <w:t>:</w:t>
      </w:r>
    </w:p>
    <w:p w14:paraId="25FEB0DF" w14:textId="0BD884BE" w:rsidR="008435FB" w:rsidRPr="00D83A78" w:rsidRDefault="008435FB" w:rsidP="008435FB">
      <w:pPr>
        <w:pStyle w:val="Listenabsatz"/>
        <w:numPr>
          <w:ilvl w:val="0"/>
          <w:numId w:val="15"/>
        </w:numPr>
        <w:spacing w:after="0"/>
        <w:rPr>
          <w:sz w:val="28"/>
          <w:szCs w:val="28"/>
          <w:lang w:eastAsia="de-DE"/>
        </w:rPr>
      </w:pPr>
      <w:r w:rsidRPr="00D83A78">
        <w:rPr>
          <w:rFonts w:eastAsiaTheme="majorEastAsia" w:cstheme="majorBidi"/>
          <w:sz w:val="28"/>
          <w:szCs w:val="28"/>
          <w:lang w:eastAsia="de-DE"/>
        </w:rPr>
        <w:t>Was könnte</w:t>
      </w:r>
      <w:r>
        <w:rPr>
          <w:rFonts w:eastAsiaTheme="majorEastAsia" w:cstheme="majorBidi"/>
          <w:sz w:val="28"/>
          <w:szCs w:val="28"/>
          <w:lang w:eastAsia="de-DE"/>
        </w:rPr>
        <w:t>st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 </w:t>
      </w:r>
      <w:r>
        <w:rPr>
          <w:rFonts w:eastAsiaTheme="majorEastAsia" w:cstheme="majorBidi"/>
          <w:sz w:val="28"/>
          <w:szCs w:val="28"/>
          <w:lang w:eastAsia="de-DE"/>
        </w:rPr>
        <w:t>du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 </w:t>
      </w:r>
      <w:r w:rsidR="005A5FBB">
        <w:rPr>
          <w:rFonts w:eastAsiaTheme="majorEastAsia" w:cstheme="majorBidi"/>
          <w:sz w:val="28"/>
          <w:szCs w:val="28"/>
          <w:lang w:eastAsia="de-DE"/>
        </w:rPr>
        <w:t>f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ressen? </w:t>
      </w:r>
    </w:p>
    <w:p w14:paraId="36D42438" w14:textId="77777777" w:rsidR="008435FB" w:rsidRPr="00D83A78" w:rsidRDefault="008435FB" w:rsidP="008435FB">
      <w:pPr>
        <w:pStyle w:val="Listenabsatz"/>
        <w:numPr>
          <w:ilvl w:val="0"/>
          <w:numId w:val="15"/>
        </w:numPr>
        <w:spacing w:after="0"/>
        <w:rPr>
          <w:sz w:val="28"/>
          <w:szCs w:val="28"/>
          <w:lang w:eastAsia="de-DE"/>
        </w:rPr>
      </w:pPr>
      <w:r w:rsidRPr="00D83A78">
        <w:rPr>
          <w:rFonts w:eastAsiaTheme="majorEastAsia" w:cstheme="majorBidi"/>
          <w:sz w:val="28"/>
          <w:szCs w:val="28"/>
          <w:lang w:eastAsia="de-DE"/>
        </w:rPr>
        <w:t>Finde</w:t>
      </w:r>
      <w:r>
        <w:rPr>
          <w:rFonts w:eastAsiaTheme="majorEastAsia" w:cstheme="majorBidi"/>
          <w:sz w:val="28"/>
          <w:szCs w:val="28"/>
          <w:lang w:eastAsia="de-DE"/>
        </w:rPr>
        <w:t>st du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 Wasser? </w:t>
      </w:r>
    </w:p>
    <w:p w14:paraId="037E3D95" w14:textId="77777777" w:rsidR="008435FB" w:rsidRPr="00D83A78" w:rsidRDefault="008435FB" w:rsidP="008435FB">
      <w:pPr>
        <w:pStyle w:val="Listenabsatz"/>
        <w:numPr>
          <w:ilvl w:val="0"/>
          <w:numId w:val="15"/>
        </w:numPr>
        <w:rPr>
          <w:sz w:val="28"/>
          <w:szCs w:val="28"/>
          <w:lang w:eastAsia="de-DE"/>
        </w:rPr>
      </w:pPr>
      <w:r w:rsidRPr="00D83A78">
        <w:rPr>
          <w:rFonts w:eastAsiaTheme="majorEastAsia" w:cstheme="majorBidi"/>
          <w:sz w:val="28"/>
          <w:szCs w:val="28"/>
          <w:lang w:eastAsia="de-DE"/>
        </w:rPr>
        <w:t>Wo würde</w:t>
      </w:r>
      <w:r>
        <w:rPr>
          <w:rFonts w:eastAsiaTheme="majorEastAsia" w:cstheme="majorBidi"/>
          <w:sz w:val="28"/>
          <w:szCs w:val="28"/>
          <w:lang w:eastAsia="de-DE"/>
        </w:rPr>
        <w:t>s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t </w:t>
      </w:r>
      <w:r>
        <w:rPr>
          <w:rFonts w:eastAsiaTheme="majorEastAsia" w:cstheme="majorBidi"/>
          <w:sz w:val="28"/>
          <w:szCs w:val="28"/>
          <w:lang w:eastAsia="de-DE"/>
        </w:rPr>
        <w:t>du dich</w:t>
      </w:r>
      <w:r w:rsidRPr="00D83A78">
        <w:rPr>
          <w:rFonts w:eastAsiaTheme="majorEastAsia" w:cstheme="majorBidi"/>
          <w:sz w:val="28"/>
          <w:szCs w:val="28"/>
          <w:lang w:eastAsia="de-DE"/>
        </w:rPr>
        <w:t xml:space="preserve"> verstecken oder Nester bauen?</w:t>
      </w:r>
    </w:p>
    <w:p w14:paraId="1D0D2A50" w14:textId="77777777" w:rsidR="008435FB" w:rsidRPr="00346144" w:rsidRDefault="008435FB" w:rsidP="008435FB">
      <w:pPr>
        <w:pStyle w:val="berschrift2"/>
        <w:spacing w:after="360"/>
        <w:rPr>
          <w:b w:val="0"/>
          <w:sz w:val="28"/>
          <w:szCs w:val="28"/>
          <w:lang w:eastAsia="de-DE"/>
        </w:rPr>
      </w:pPr>
      <w:r w:rsidRPr="00346144">
        <w:rPr>
          <w:b w:val="0"/>
          <w:sz w:val="28"/>
          <w:szCs w:val="28"/>
          <w:lang w:eastAsia="de-DE"/>
        </w:rPr>
        <w:t xml:space="preserve">Wo fühlst du dich als Insekt </w:t>
      </w:r>
      <w:r>
        <w:rPr>
          <w:b w:val="0"/>
          <w:sz w:val="28"/>
          <w:szCs w:val="28"/>
          <w:lang w:eastAsia="de-DE"/>
        </w:rPr>
        <w:t xml:space="preserve">besonders </w:t>
      </w:r>
      <w:r w:rsidRPr="00346144">
        <w:rPr>
          <w:b w:val="0"/>
          <w:sz w:val="28"/>
          <w:szCs w:val="28"/>
          <w:lang w:eastAsia="de-DE"/>
        </w:rPr>
        <w:t xml:space="preserve">wohl? Begründe dies mit einem Satz und schreibe ihn auf: </w:t>
      </w:r>
    </w:p>
    <w:p w14:paraId="1D1D06D9" w14:textId="77777777" w:rsidR="008435FB" w:rsidRDefault="008435FB" w:rsidP="008435FB">
      <w:pPr>
        <w:spacing w:line="480" w:lineRule="auto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D9C66C1" w14:textId="77777777" w:rsidR="008435FB" w:rsidRDefault="008435FB" w:rsidP="008435FB">
      <w:pPr>
        <w:spacing w:line="480" w:lineRule="auto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229DF90E" w14:textId="77777777" w:rsidR="008435FB" w:rsidRDefault="008435FB" w:rsidP="0099611D">
      <w:pPr>
        <w:spacing w:line="480" w:lineRule="auto"/>
        <w:rPr>
          <w:rStyle w:val="unterstrichen"/>
        </w:rPr>
      </w:pPr>
    </w:p>
    <w:sectPr w:rsidR="008435FB" w:rsidSect="008435FB">
      <w:pgSz w:w="11906" w:h="16838"/>
      <w:pgMar w:top="993" w:right="1701" w:bottom="284" w:left="1701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2A980" w14:textId="77777777" w:rsidR="00886423" w:rsidRDefault="00886423" w:rsidP="00C06BCE">
      <w:pPr>
        <w:spacing w:after="0"/>
      </w:pPr>
      <w:r>
        <w:separator/>
      </w:r>
    </w:p>
    <w:p w14:paraId="3C5D4939" w14:textId="77777777" w:rsidR="00886423" w:rsidRDefault="00886423"/>
  </w:endnote>
  <w:endnote w:type="continuationSeparator" w:id="0">
    <w:p w14:paraId="5B3E41E2" w14:textId="77777777" w:rsidR="00886423" w:rsidRDefault="00886423" w:rsidP="00C06BCE">
      <w:pPr>
        <w:spacing w:after="0"/>
      </w:pPr>
      <w:r>
        <w:continuationSeparator/>
      </w:r>
    </w:p>
    <w:p w14:paraId="7E725490" w14:textId="77777777" w:rsidR="00886423" w:rsidRDefault="00886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1769F" w14:textId="77777777" w:rsidR="00886423" w:rsidRDefault="00886423" w:rsidP="00C06BCE">
      <w:pPr>
        <w:spacing w:after="0"/>
      </w:pPr>
      <w:r>
        <w:separator/>
      </w:r>
    </w:p>
    <w:p w14:paraId="4490AA19" w14:textId="77777777" w:rsidR="00886423" w:rsidRDefault="00886423"/>
  </w:footnote>
  <w:footnote w:type="continuationSeparator" w:id="0">
    <w:p w14:paraId="5E3B3449" w14:textId="77777777" w:rsidR="00886423" w:rsidRDefault="00886423" w:rsidP="00C06BCE">
      <w:pPr>
        <w:spacing w:after="0"/>
      </w:pPr>
      <w:r>
        <w:continuationSeparator/>
      </w:r>
    </w:p>
    <w:p w14:paraId="2051C823" w14:textId="77777777" w:rsidR="00886423" w:rsidRDefault="008864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2.15pt;height:20.7pt" o:bullet="t">
        <v:imagedata r:id="rId1" o:title="Bildschirmfoto 2016-12-17 um 15"/>
      </v:shape>
    </w:pict>
  </w:numPicBullet>
  <w:abstractNum w:abstractNumId="0" w15:restartNumberingAfterBreak="0">
    <w:nsid w:val="FFFFFF7F"/>
    <w:multiLevelType w:val="singleLevel"/>
    <w:tmpl w:val="F4F8502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7A8E2C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3C832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921EF9BE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DCE60"/>
      </w:rPr>
    </w:lvl>
  </w:abstractNum>
  <w:abstractNum w:abstractNumId="4" w15:restartNumberingAfterBreak="0">
    <w:nsid w:val="00000001"/>
    <w:multiLevelType w:val="singleLevel"/>
    <w:tmpl w:val="17B00F9C"/>
    <w:name w:val="WW8Num1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3"/>
    <w:multiLevelType w:val="singleLevel"/>
    <w:tmpl w:val="00000003"/>
    <w:name w:val="WW8Num5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 w:hint="default"/>
      </w:rPr>
    </w:lvl>
  </w:abstractNum>
  <w:abstractNum w:abstractNumId="8" w15:restartNumberingAfterBreak="0">
    <w:nsid w:val="00000005"/>
    <w:multiLevelType w:val="singleLevel"/>
    <w:tmpl w:val="00000005"/>
    <w:name w:val="WW8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9" w15:restartNumberingAfterBreak="0">
    <w:nsid w:val="06E36493"/>
    <w:multiLevelType w:val="multilevel"/>
    <w:tmpl w:val="0409001F"/>
    <w:styleLink w:val="ListezweiEbenen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/>
        <w:b/>
        <w:bCs/>
        <w:color w:val="262626" w:themeColor="text1" w:themeTint="D9"/>
        <w:sz w:val="19"/>
        <w:szCs w:val="19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  <w:color w:val="ADCE60"/>
        <w:sz w:val="19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 w15:restartNumberingAfterBreak="0">
    <w:nsid w:val="221821AD"/>
    <w:multiLevelType w:val="multilevel"/>
    <w:tmpl w:val="015C8812"/>
    <w:styleLink w:val="ListeANU"/>
    <w:lvl w:ilvl="0">
      <w:start w:val="1"/>
      <w:numFmt w:val="decimal"/>
      <w:lvlText w:val="%1"/>
      <w:lvlJc w:val="left"/>
      <w:pPr>
        <w:ind w:left="720" w:hanging="360"/>
      </w:pPr>
      <w:rPr>
        <w:rFonts w:asciiTheme="majorHAnsi" w:hAnsiTheme="majorHAnsi" w:hint="default"/>
        <w:color w:val="262626" w:themeColor="text1" w:themeTint="D9"/>
        <w:sz w:val="19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DCE6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53BA7"/>
    <w:multiLevelType w:val="multilevel"/>
    <w:tmpl w:val="5C3021A0"/>
    <w:lvl w:ilvl="0">
      <w:start w:val="1"/>
      <w:numFmt w:val="decimal"/>
      <w:pStyle w:val="Listesortiert1"/>
      <w:lvlText w:val="%1."/>
      <w:lvlJc w:val="left"/>
      <w:pPr>
        <w:tabs>
          <w:tab w:val="num" w:pos="1245"/>
        </w:tabs>
        <w:ind w:left="1245" w:hanging="283"/>
      </w:pPr>
      <w:rPr>
        <w:rFonts w:asciiTheme="majorHAnsi" w:hAnsiTheme="majorHAns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lowerLetter"/>
      <w:lvlText w:val="%2)"/>
      <w:lvlJc w:val="left"/>
      <w:pPr>
        <w:ind w:left="128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5" w:hanging="360"/>
      </w:pPr>
      <w:rPr>
        <w:rFonts w:hint="default"/>
      </w:rPr>
    </w:lvl>
  </w:abstractNum>
  <w:abstractNum w:abstractNumId="12" w15:restartNumberingAfterBreak="0">
    <w:nsid w:val="448261F3"/>
    <w:multiLevelType w:val="multilevel"/>
    <w:tmpl w:val="C5583E60"/>
    <w:styleLink w:val="Listeeinfach"/>
    <w:lvl w:ilvl="0">
      <w:start w:val="1"/>
      <w:numFmt w:val="decimal"/>
      <w:lvlText w:val="%1."/>
      <w:lvlJc w:val="left"/>
      <w:pPr>
        <w:tabs>
          <w:tab w:val="num" w:pos="284"/>
        </w:tabs>
        <w:ind w:left="425" w:hanging="425"/>
      </w:pPr>
      <w:rPr>
        <w:rFonts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41F770A"/>
    <w:multiLevelType w:val="hybridMultilevel"/>
    <w:tmpl w:val="40964562"/>
    <w:lvl w:ilvl="0" w:tplc="0A6E6286">
      <w:start w:val="1"/>
      <w:numFmt w:val="bullet"/>
      <w:pStyle w:val="HinweisPfeil"/>
      <w:lvlText w:val=""/>
      <w:lvlJc w:val="left"/>
      <w:pPr>
        <w:ind w:left="720" w:hanging="380"/>
      </w:pPr>
      <w:rPr>
        <w:rFonts w:ascii="Symbol" w:hAnsi="Symbol" w:hint="default"/>
        <w:color w:val="0A49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780EA8"/>
    <w:multiLevelType w:val="hybridMultilevel"/>
    <w:tmpl w:val="19C27D2C"/>
    <w:lvl w:ilvl="0" w:tplc="5A4C8E06">
      <w:start w:val="1"/>
      <w:numFmt w:val="bullet"/>
      <w:pStyle w:val="Listesortiert2"/>
      <w:lvlText w:val="—"/>
      <w:lvlJc w:val="left"/>
      <w:pPr>
        <w:tabs>
          <w:tab w:val="num" w:pos="992"/>
        </w:tabs>
        <w:ind w:left="992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211E0D"/>
    <w:multiLevelType w:val="hybridMultilevel"/>
    <w:tmpl w:val="19FE8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A460F"/>
    <w:multiLevelType w:val="hybridMultilevel"/>
    <w:tmpl w:val="E3D88E96"/>
    <w:lvl w:ilvl="0" w:tplc="D6AE4D1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DCE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82E8C"/>
    <w:multiLevelType w:val="hybridMultilevel"/>
    <w:tmpl w:val="130AC6B0"/>
    <w:lvl w:ilvl="0" w:tplc="1A76958E">
      <w:start w:val="1"/>
      <w:numFmt w:val="decimal"/>
      <w:pStyle w:val="TabelleAufzhlung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004CE"/>
    <w:multiLevelType w:val="hybridMultilevel"/>
    <w:tmpl w:val="55CCDE6C"/>
    <w:lvl w:ilvl="0" w:tplc="9968B07E">
      <w:start w:val="1"/>
      <w:numFmt w:val="bullet"/>
      <w:pStyle w:val="Listeunsortiert"/>
      <w:lvlText w:val="—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420B2"/>
    <w:multiLevelType w:val="multilevel"/>
    <w:tmpl w:val="0409001D"/>
    <w:styleLink w:val="Aufzaehlung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9"/>
  </w:num>
  <w:num w:numId="2">
    <w:abstractNumId w:val="9"/>
  </w:num>
  <w:num w:numId="3">
    <w:abstractNumId w:val="12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16"/>
  </w:num>
  <w:num w:numId="9">
    <w:abstractNumId w:val="10"/>
  </w:num>
  <w:num w:numId="10">
    <w:abstractNumId w:val="14"/>
  </w:num>
  <w:num w:numId="11">
    <w:abstractNumId w:val="11"/>
  </w:num>
  <w:num w:numId="12">
    <w:abstractNumId w:val="18"/>
  </w:num>
  <w:num w:numId="13">
    <w:abstractNumId w:val="13"/>
  </w:num>
  <w:num w:numId="14">
    <w:abstractNumId w:val="17"/>
  </w:num>
  <w:num w:numId="15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125F"/>
    <w:rsid w:val="000043BC"/>
    <w:rsid w:val="00011BCA"/>
    <w:rsid w:val="0001296A"/>
    <w:rsid w:val="00020129"/>
    <w:rsid w:val="000317F5"/>
    <w:rsid w:val="00042F25"/>
    <w:rsid w:val="0005190C"/>
    <w:rsid w:val="000542EC"/>
    <w:rsid w:val="00057D38"/>
    <w:rsid w:val="00065DB7"/>
    <w:rsid w:val="00065F4E"/>
    <w:rsid w:val="000670B1"/>
    <w:rsid w:val="00070C9D"/>
    <w:rsid w:val="000737D1"/>
    <w:rsid w:val="00073A9F"/>
    <w:rsid w:val="0008116C"/>
    <w:rsid w:val="000814E3"/>
    <w:rsid w:val="00084E0C"/>
    <w:rsid w:val="000915C7"/>
    <w:rsid w:val="00094915"/>
    <w:rsid w:val="000952D3"/>
    <w:rsid w:val="000A7E2D"/>
    <w:rsid w:val="000B12AC"/>
    <w:rsid w:val="000C38E0"/>
    <w:rsid w:val="000C518C"/>
    <w:rsid w:val="000C5784"/>
    <w:rsid w:val="0010094B"/>
    <w:rsid w:val="001043EE"/>
    <w:rsid w:val="00107431"/>
    <w:rsid w:val="00115A68"/>
    <w:rsid w:val="001161D0"/>
    <w:rsid w:val="001253B7"/>
    <w:rsid w:val="00147330"/>
    <w:rsid w:val="0016033E"/>
    <w:rsid w:val="00181EF2"/>
    <w:rsid w:val="00190510"/>
    <w:rsid w:val="0019416C"/>
    <w:rsid w:val="001A520E"/>
    <w:rsid w:val="001B3042"/>
    <w:rsid w:val="001B7940"/>
    <w:rsid w:val="001C38BF"/>
    <w:rsid w:val="001D1133"/>
    <w:rsid w:val="001E12AF"/>
    <w:rsid w:val="0020194F"/>
    <w:rsid w:val="00201E4B"/>
    <w:rsid w:val="00213D49"/>
    <w:rsid w:val="002153BB"/>
    <w:rsid w:val="00216651"/>
    <w:rsid w:val="00230C34"/>
    <w:rsid w:val="00233085"/>
    <w:rsid w:val="0024266C"/>
    <w:rsid w:val="00277071"/>
    <w:rsid w:val="002800CE"/>
    <w:rsid w:val="00281C33"/>
    <w:rsid w:val="00293077"/>
    <w:rsid w:val="00296C76"/>
    <w:rsid w:val="002A0E1A"/>
    <w:rsid w:val="002A2A53"/>
    <w:rsid w:val="002B1832"/>
    <w:rsid w:val="002B594D"/>
    <w:rsid w:val="002B7608"/>
    <w:rsid w:val="002D534E"/>
    <w:rsid w:val="002D5B81"/>
    <w:rsid w:val="002D6D3C"/>
    <w:rsid w:val="002E6181"/>
    <w:rsid w:val="003011F3"/>
    <w:rsid w:val="00301D6E"/>
    <w:rsid w:val="003023E7"/>
    <w:rsid w:val="003061F0"/>
    <w:rsid w:val="00310C6D"/>
    <w:rsid w:val="00316551"/>
    <w:rsid w:val="00323745"/>
    <w:rsid w:val="003320E8"/>
    <w:rsid w:val="00333CA8"/>
    <w:rsid w:val="00333D34"/>
    <w:rsid w:val="00334D78"/>
    <w:rsid w:val="00340CFC"/>
    <w:rsid w:val="00340F83"/>
    <w:rsid w:val="00346144"/>
    <w:rsid w:val="003522B0"/>
    <w:rsid w:val="00353A3D"/>
    <w:rsid w:val="00355B5C"/>
    <w:rsid w:val="00364CEA"/>
    <w:rsid w:val="00370F72"/>
    <w:rsid w:val="00371644"/>
    <w:rsid w:val="00373F78"/>
    <w:rsid w:val="00375093"/>
    <w:rsid w:val="00392EC2"/>
    <w:rsid w:val="003936AA"/>
    <w:rsid w:val="00397586"/>
    <w:rsid w:val="003A73B5"/>
    <w:rsid w:val="003B62CE"/>
    <w:rsid w:val="003E1363"/>
    <w:rsid w:val="003F5681"/>
    <w:rsid w:val="00400773"/>
    <w:rsid w:val="004108CD"/>
    <w:rsid w:val="00411283"/>
    <w:rsid w:val="004152DE"/>
    <w:rsid w:val="004222EC"/>
    <w:rsid w:val="00426C46"/>
    <w:rsid w:val="0043172B"/>
    <w:rsid w:val="00445638"/>
    <w:rsid w:val="00445A48"/>
    <w:rsid w:val="00447B2E"/>
    <w:rsid w:val="00462CA5"/>
    <w:rsid w:val="004713B3"/>
    <w:rsid w:val="00476666"/>
    <w:rsid w:val="00481B2D"/>
    <w:rsid w:val="0049684E"/>
    <w:rsid w:val="004A1222"/>
    <w:rsid w:val="004A3F55"/>
    <w:rsid w:val="004A44C6"/>
    <w:rsid w:val="004B5FD8"/>
    <w:rsid w:val="004C223E"/>
    <w:rsid w:val="004D3A8D"/>
    <w:rsid w:val="004E1BD5"/>
    <w:rsid w:val="004E23F2"/>
    <w:rsid w:val="004E6B90"/>
    <w:rsid w:val="0051795A"/>
    <w:rsid w:val="00521BE3"/>
    <w:rsid w:val="005255C3"/>
    <w:rsid w:val="00530B02"/>
    <w:rsid w:val="00535186"/>
    <w:rsid w:val="0054177F"/>
    <w:rsid w:val="00542D55"/>
    <w:rsid w:val="00550DFF"/>
    <w:rsid w:val="00554D4E"/>
    <w:rsid w:val="005552E9"/>
    <w:rsid w:val="00564B10"/>
    <w:rsid w:val="0056617C"/>
    <w:rsid w:val="0057044C"/>
    <w:rsid w:val="00571601"/>
    <w:rsid w:val="00573031"/>
    <w:rsid w:val="00581F05"/>
    <w:rsid w:val="005954CA"/>
    <w:rsid w:val="00595B4E"/>
    <w:rsid w:val="005A5FBB"/>
    <w:rsid w:val="005B0B8B"/>
    <w:rsid w:val="005D4450"/>
    <w:rsid w:val="005E22EC"/>
    <w:rsid w:val="005E2F5C"/>
    <w:rsid w:val="005E4EB9"/>
    <w:rsid w:val="005F24C5"/>
    <w:rsid w:val="005F330C"/>
    <w:rsid w:val="005F488A"/>
    <w:rsid w:val="0060522F"/>
    <w:rsid w:val="00606C93"/>
    <w:rsid w:val="006142D7"/>
    <w:rsid w:val="00621EAC"/>
    <w:rsid w:val="00622979"/>
    <w:rsid w:val="006238A6"/>
    <w:rsid w:val="006246AB"/>
    <w:rsid w:val="006306CD"/>
    <w:rsid w:val="00635445"/>
    <w:rsid w:val="006505BE"/>
    <w:rsid w:val="00656030"/>
    <w:rsid w:val="0065687F"/>
    <w:rsid w:val="006640F7"/>
    <w:rsid w:val="00666D7E"/>
    <w:rsid w:val="00666DA5"/>
    <w:rsid w:val="00681B62"/>
    <w:rsid w:val="00681D28"/>
    <w:rsid w:val="00684E8E"/>
    <w:rsid w:val="00693D1C"/>
    <w:rsid w:val="00695561"/>
    <w:rsid w:val="006A11D4"/>
    <w:rsid w:val="006B4871"/>
    <w:rsid w:val="006B48A4"/>
    <w:rsid w:val="006B7C16"/>
    <w:rsid w:val="006C40B9"/>
    <w:rsid w:val="006D25E2"/>
    <w:rsid w:val="006E0E76"/>
    <w:rsid w:val="006E3382"/>
    <w:rsid w:val="006F1AF6"/>
    <w:rsid w:val="006F2152"/>
    <w:rsid w:val="006F57D7"/>
    <w:rsid w:val="006F6859"/>
    <w:rsid w:val="006F7F06"/>
    <w:rsid w:val="00700250"/>
    <w:rsid w:val="00722C5B"/>
    <w:rsid w:val="00734D45"/>
    <w:rsid w:val="007365EA"/>
    <w:rsid w:val="00751A88"/>
    <w:rsid w:val="007529E6"/>
    <w:rsid w:val="007756A1"/>
    <w:rsid w:val="007939CA"/>
    <w:rsid w:val="007B7761"/>
    <w:rsid w:val="007C0136"/>
    <w:rsid w:val="007C69CF"/>
    <w:rsid w:val="007D68DD"/>
    <w:rsid w:val="007F01A3"/>
    <w:rsid w:val="007F17A1"/>
    <w:rsid w:val="007F1C84"/>
    <w:rsid w:val="007F622F"/>
    <w:rsid w:val="00800525"/>
    <w:rsid w:val="00806363"/>
    <w:rsid w:val="0081014B"/>
    <w:rsid w:val="00825E1A"/>
    <w:rsid w:val="0082709E"/>
    <w:rsid w:val="0083472D"/>
    <w:rsid w:val="00842A85"/>
    <w:rsid w:val="008435FB"/>
    <w:rsid w:val="00850CDE"/>
    <w:rsid w:val="008559B3"/>
    <w:rsid w:val="008567D9"/>
    <w:rsid w:val="00856A04"/>
    <w:rsid w:val="00860EBF"/>
    <w:rsid w:val="00861BEA"/>
    <w:rsid w:val="00871084"/>
    <w:rsid w:val="008725CC"/>
    <w:rsid w:val="008735B4"/>
    <w:rsid w:val="008753AC"/>
    <w:rsid w:val="00883A56"/>
    <w:rsid w:val="00886423"/>
    <w:rsid w:val="008A2014"/>
    <w:rsid w:val="008B2584"/>
    <w:rsid w:val="008B6B62"/>
    <w:rsid w:val="008B7CF4"/>
    <w:rsid w:val="008C33A7"/>
    <w:rsid w:val="008C57F8"/>
    <w:rsid w:val="008D12EB"/>
    <w:rsid w:val="008D7C71"/>
    <w:rsid w:val="008E1C88"/>
    <w:rsid w:val="008E66B3"/>
    <w:rsid w:val="008E759D"/>
    <w:rsid w:val="008F6A52"/>
    <w:rsid w:val="009023AF"/>
    <w:rsid w:val="00906782"/>
    <w:rsid w:val="00911A27"/>
    <w:rsid w:val="0091563A"/>
    <w:rsid w:val="009257CF"/>
    <w:rsid w:val="00926980"/>
    <w:rsid w:val="0093689E"/>
    <w:rsid w:val="009405F2"/>
    <w:rsid w:val="0094454A"/>
    <w:rsid w:val="0094608C"/>
    <w:rsid w:val="009522A0"/>
    <w:rsid w:val="00962BC1"/>
    <w:rsid w:val="00974700"/>
    <w:rsid w:val="00982468"/>
    <w:rsid w:val="00983409"/>
    <w:rsid w:val="00984D5E"/>
    <w:rsid w:val="00987F1B"/>
    <w:rsid w:val="00994E5E"/>
    <w:rsid w:val="0099611D"/>
    <w:rsid w:val="00997899"/>
    <w:rsid w:val="009A0DC7"/>
    <w:rsid w:val="009A116F"/>
    <w:rsid w:val="009A382F"/>
    <w:rsid w:val="009B20D9"/>
    <w:rsid w:val="009B7881"/>
    <w:rsid w:val="009E684C"/>
    <w:rsid w:val="009E7F4E"/>
    <w:rsid w:val="009F7EA8"/>
    <w:rsid w:val="00A074C8"/>
    <w:rsid w:val="00A07708"/>
    <w:rsid w:val="00A127C3"/>
    <w:rsid w:val="00A13738"/>
    <w:rsid w:val="00A323F0"/>
    <w:rsid w:val="00A35591"/>
    <w:rsid w:val="00A43124"/>
    <w:rsid w:val="00A703B9"/>
    <w:rsid w:val="00A72366"/>
    <w:rsid w:val="00A84CF4"/>
    <w:rsid w:val="00AA03BD"/>
    <w:rsid w:val="00AA56A9"/>
    <w:rsid w:val="00AB0FA5"/>
    <w:rsid w:val="00AB4802"/>
    <w:rsid w:val="00AB727F"/>
    <w:rsid w:val="00AC0F10"/>
    <w:rsid w:val="00AC75E6"/>
    <w:rsid w:val="00AD5A63"/>
    <w:rsid w:val="00AF0630"/>
    <w:rsid w:val="00AF4515"/>
    <w:rsid w:val="00B159A4"/>
    <w:rsid w:val="00B25AD0"/>
    <w:rsid w:val="00B4033F"/>
    <w:rsid w:val="00B42E8F"/>
    <w:rsid w:val="00B45A04"/>
    <w:rsid w:val="00B54681"/>
    <w:rsid w:val="00B57869"/>
    <w:rsid w:val="00B630BB"/>
    <w:rsid w:val="00B64974"/>
    <w:rsid w:val="00B6668B"/>
    <w:rsid w:val="00B66E75"/>
    <w:rsid w:val="00B71BFB"/>
    <w:rsid w:val="00BA0F7E"/>
    <w:rsid w:val="00BA1EAA"/>
    <w:rsid w:val="00BB177E"/>
    <w:rsid w:val="00BB1C40"/>
    <w:rsid w:val="00BB5A3F"/>
    <w:rsid w:val="00BB75DE"/>
    <w:rsid w:val="00BB7812"/>
    <w:rsid w:val="00BD670E"/>
    <w:rsid w:val="00BE3E94"/>
    <w:rsid w:val="00BE7070"/>
    <w:rsid w:val="00BF056E"/>
    <w:rsid w:val="00C00A4B"/>
    <w:rsid w:val="00C03089"/>
    <w:rsid w:val="00C06BCE"/>
    <w:rsid w:val="00C134BE"/>
    <w:rsid w:val="00C2125F"/>
    <w:rsid w:val="00C22131"/>
    <w:rsid w:val="00C22933"/>
    <w:rsid w:val="00C22B87"/>
    <w:rsid w:val="00C23A40"/>
    <w:rsid w:val="00C31C79"/>
    <w:rsid w:val="00C432B8"/>
    <w:rsid w:val="00C4738E"/>
    <w:rsid w:val="00C60446"/>
    <w:rsid w:val="00C60EC3"/>
    <w:rsid w:val="00C676B4"/>
    <w:rsid w:val="00C70C93"/>
    <w:rsid w:val="00C8449C"/>
    <w:rsid w:val="00C866A1"/>
    <w:rsid w:val="00C961F1"/>
    <w:rsid w:val="00CA4ACA"/>
    <w:rsid w:val="00CA56D8"/>
    <w:rsid w:val="00CC75D6"/>
    <w:rsid w:val="00CD0FC6"/>
    <w:rsid w:val="00CD2108"/>
    <w:rsid w:val="00CD25A2"/>
    <w:rsid w:val="00CE07A7"/>
    <w:rsid w:val="00CE7530"/>
    <w:rsid w:val="00CF228F"/>
    <w:rsid w:val="00D0767F"/>
    <w:rsid w:val="00D14B44"/>
    <w:rsid w:val="00D24B39"/>
    <w:rsid w:val="00D4363E"/>
    <w:rsid w:val="00D50A29"/>
    <w:rsid w:val="00D55147"/>
    <w:rsid w:val="00D55227"/>
    <w:rsid w:val="00D55CDC"/>
    <w:rsid w:val="00D6253B"/>
    <w:rsid w:val="00D740C7"/>
    <w:rsid w:val="00D740E4"/>
    <w:rsid w:val="00D76A13"/>
    <w:rsid w:val="00D83A78"/>
    <w:rsid w:val="00D91A4A"/>
    <w:rsid w:val="00D9457C"/>
    <w:rsid w:val="00DA0831"/>
    <w:rsid w:val="00DA27E4"/>
    <w:rsid w:val="00DA3E0F"/>
    <w:rsid w:val="00DB04F8"/>
    <w:rsid w:val="00DC4A46"/>
    <w:rsid w:val="00DD107B"/>
    <w:rsid w:val="00DE136D"/>
    <w:rsid w:val="00DE399C"/>
    <w:rsid w:val="00DF2C70"/>
    <w:rsid w:val="00E00AB6"/>
    <w:rsid w:val="00E0566F"/>
    <w:rsid w:val="00E10383"/>
    <w:rsid w:val="00E124AC"/>
    <w:rsid w:val="00E16306"/>
    <w:rsid w:val="00E21D41"/>
    <w:rsid w:val="00E2524F"/>
    <w:rsid w:val="00E26C92"/>
    <w:rsid w:val="00E41E87"/>
    <w:rsid w:val="00E461D3"/>
    <w:rsid w:val="00E50FE8"/>
    <w:rsid w:val="00E62F46"/>
    <w:rsid w:val="00E66B5E"/>
    <w:rsid w:val="00E778AC"/>
    <w:rsid w:val="00EA121F"/>
    <w:rsid w:val="00EA6B1C"/>
    <w:rsid w:val="00EB5C62"/>
    <w:rsid w:val="00EC6F46"/>
    <w:rsid w:val="00EC6FB9"/>
    <w:rsid w:val="00ED0A4E"/>
    <w:rsid w:val="00ED3D3E"/>
    <w:rsid w:val="00ED7545"/>
    <w:rsid w:val="00EE3D4B"/>
    <w:rsid w:val="00EE6E7B"/>
    <w:rsid w:val="00EF43E4"/>
    <w:rsid w:val="00F0219F"/>
    <w:rsid w:val="00F0239A"/>
    <w:rsid w:val="00F10738"/>
    <w:rsid w:val="00F12059"/>
    <w:rsid w:val="00F121BC"/>
    <w:rsid w:val="00F12927"/>
    <w:rsid w:val="00F13285"/>
    <w:rsid w:val="00F34A40"/>
    <w:rsid w:val="00F52236"/>
    <w:rsid w:val="00F54612"/>
    <w:rsid w:val="00F564E6"/>
    <w:rsid w:val="00F6025E"/>
    <w:rsid w:val="00F60FF9"/>
    <w:rsid w:val="00F63EB0"/>
    <w:rsid w:val="00F6493F"/>
    <w:rsid w:val="00F67BAF"/>
    <w:rsid w:val="00F91C3A"/>
    <w:rsid w:val="00F91DF3"/>
    <w:rsid w:val="00FA4DE7"/>
    <w:rsid w:val="00FA7FC4"/>
    <w:rsid w:val="00FE2BC6"/>
    <w:rsid w:val="00FE2F10"/>
    <w:rsid w:val="00FE438D"/>
    <w:rsid w:val="00FE695C"/>
    <w:rsid w:val="00F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916564"/>
  <w15:docId w15:val="{2035D28E-5897-461B-AE0E-B33D5550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26C92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E124AC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2DA932"/>
      <w:sz w:val="40"/>
      <w:szCs w:val="40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24AC"/>
    <w:rPr>
      <w:rFonts w:asciiTheme="majorHAnsi" w:eastAsiaTheme="majorEastAsia" w:hAnsiTheme="majorHAnsi" w:cstheme="majorBidi"/>
      <w:b/>
      <w:bCs/>
      <w:color w:val="2DA932"/>
      <w:sz w:val="40"/>
      <w:szCs w:val="4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13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14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44C6"/>
    <w:pPr>
      <w:tabs>
        <w:tab w:val="left" w:pos="284"/>
      </w:tabs>
      <w:suppressAutoHyphens/>
      <w:spacing w:after="160" w:line="240" w:lineRule="auto"/>
    </w:pPr>
    <w:rPr>
      <w:b/>
      <w:bCs/>
      <w:color w:val="262626" w:themeColor="text1" w:themeTint="D9"/>
      <w:lang w:eastAsia="ar-SA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44C6"/>
    <w:rPr>
      <w:rFonts w:ascii="Calibri" w:eastAsia="Calibri" w:hAnsi="Calibri" w:cs="Times New Roman"/>
      <w:b/>
      <w:bCs/>
      <w:color w:val="262626" w:themeColor="text1" w:themeTint="D9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A34628-3D75-4A27-91A6-EA0C79AD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siehe Impressum im Ablaufplan</dc:creator>
  <cp:lastModifiedBy>Nicola Böye</cp:lastModifiedBy>
  <cp:revision>3</cp:revision>
  <cp:lastPrinted>2020-09-04T15:11:00Z</cp:lastPrinted>
  <dcterms:created xsi:type="dcterms:W3CDTF">2021-07-05T04:59:00Z</dcterms:created>
  <dcterms:modified xsi:type="dcterms:W3CDTF">2021-10-01T15:33:00Z</dcterms:modified>
</cp:coreProperties>
</file>